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2B7C0A12" w:rsidR="003552DE" w:rsidRPr="00EF4219" w:rsidRDefault="00B433C3" w:rsidP="00C854CB">
      <w:pPr>
        <w:spacing w:after="24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EF4219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B852C9">
        <w:rPr>
          <w:rFonts w:eastAsia="Lucida Sans Unicode"/>
          <w:kern w:val="3"/>
          <w:sz w:val="22"/>
          <w:szCs w:val="22"/>
          <w:lang w:eastAsia="zh-CN"/>
        </w:rPr>
        <w:t>12</w:t>
      </w:r>
      <w:r w:rsidR="00EF4219" w:rsidRPr="00EF4219">
        <w:rPr>
          <w:rFonts w:eastAsia="Lucida Sans Unicode"/>
          <w:kern w:val="3"/>
          <w:sz w:val="22"/>
          <w:szCs w:val="22"/>
          <w:lang w:eastAsia="zh-CN"/>
        </w:rPr>
        <w:t>.09</w:t>
      </w:r>
      <w:r w:rsidRPr="00EF4219">
        <w:rPr>
          <w:rFonts w:eastAsia="Lucida Sans Unicode"/>
          <w:kern w:val="3"/>
          <w:sz w:val="22"/>
          <w:szCs w:val="22"/>
          <w:lang w:eastAsia="zh-CN"/>
        </w:rPr>
        <w:t>.202</w:t>
      </w:r>
      <w:r w:rsidR="00C250CE" w:rsidRPr="00EF4219">
        <w:rPr>
          <w:rFonts w:eastAsia="Lucida Sans Unicode"/>
          <w:kern w:val="3"/>
          <w:sz w:val="22"/>
          <w:szCs w:val="22"/>
          <w:lang w:eastAsia="zh-CN"/>
        </w:rPr>
        <w:t>4</w:t>
      </w:r>
      <w:r w:rsidRPr="00EF4219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6DD9E03F" w14:textId="77777777" w:rsidR="00462F5E" w:rsidRPr="00EF4219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6DC9BE69" w14:textId="14F20522" w:rsidR="009D1734" w:rsidRPr="00EF4219" w:rsidRDefault="009D1734" w:rsidP="00C854CB">
      <w:pPr>
        <w:spacing w:after="360"/>
        <w:ind w:right="-301"/>
        <w:jc w:val="center"/>
        <w:rPr>
          <w:b/>
          <w:sz w:val="22"/>
          <w:szCs w:val="22"/>
        </w:rPr>
      </w:pPr>
      <w:r w:rsidRPr="00EF4219">
        <w:rPr>
          <w:b/>
          <w:sz w:val="22"/>
          <w:szCs w:val="22"/>
        </w:rPr>
        <w:t>INFORMACJA O WYBORZE NAJKORZYSTNIEJSZEJ OFERTY</w:t>
      </w:r>
      <w:r w:rsidR="00A544F5" w:rsidRPr="00EF4219">
        <w:rPr>
          <w:b/>
          <w:sz w:val="22"/>
          <w:szCs w:val="22"/>
        </w:rPr>
        <w:t xml:space="preserve">  </w:t>
      </w:r>
    </w:p>
    <w:p w14:paraId="346119ED" w14:textId="6725E9FB" w:rsidR="00D30964" w:rsidRPr="00EF4219" w:rsidRDefault="009D1734" w:rsidP="00EF4219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b/>
          <w:sz w:val="22"/>
          <w:szCs w:val="22"/>
        </w:rPr>
      </w:pPr>
      <w:r w:rsidRPr="00EF4219">
        <w:rPr>
          <w:rFonts w:eastAsia="Calibri"/>
          <w:kern w:val="0"/>
          <w:sz w:val="22"/>
          <w:szCs w:val="22"/>
          <w:lang w:eastAsia="en-US"/>
        </w:rPr>
        <w:t xml:space="preserve">Dotyczy: </w:t>
      </w:r>
      <w:r w:rsidRPr="00EF4219">
        <w:rPr>
          <w:rFonts w:eastAsia="Calibri"/>
          <w:kern w:val="0"/>
          <w:sz w:val="22"/>
          <w:szCs w:val="22"/>
          <w:lang w:eastAsia="en-US"/>
        </w:rPr>
        <w:tab/>
        <w:t xml:space="preserve">postępowania o udzielenie zamówienia publicznego w trybie podstawowym bez możliwości negocjacji na </w:t>
      </w:r>
      <w:r w:rsidRPr="00EF4219">
        <w:rPr>
          <w:bCs/>
          <w:sz w:val="22"/>
          <w:szCs w:val="22"/>
        </w:rPr>
        <w:t>„</w:t>
      </w:r>
      <w:r w:rsidR="004704FD" w:rsidRPr="00EF4219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Modernizacja infrastruktury drogowej polegającej na remoncie drogi gminnej ul. </w:t>
      </w:r>
      <w:r w:rsidR="00EF4219" w:rsidRPr="00EF4219">
        <w:rPr>
          <w:rFonts w:eastAsia="Lucida Sans Unicode"/>
          <w:b/>
          <w:bCs/>
          <w:kern w:val="3"/>
          <w:sz w:val="22"/>
          <w:szCs w:val="22"/>
          <w:lang w:eastAsia="zh-CN"/>
        </w:rPr>
        <w:t>Folwark w Połomi</w:t>
      </w:r>
      <w:r w:rsidR="003D7C60" w:rsidRPr="00EF4219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1BCBC85D" w14:textId="2074C4CB" w:rsidR="009D1734" w:rsidRPr="00EF4219" w:rsidRDefault="009D1734" w:rsidP="00C250CE">
      <w:pPr>
        <w:spacing w:after="240" w:line="276" w:lineRule="auto"/>
        <w:ind w:firstLine="709"/>
        <w:jc w:val="both"/>
        <w:rPr>
          <w:sz w:val="22"/>
          <w:szCs w:val="22"/>
        </w:rPr>
      </w:pPr>
      <w:r w:rsidRPr="00EF4219">
        <w:rPr>
          <w:sz w:val="22"/>
          <w:szCs w:val="22"/>
        </w:rPr>
        <w:t>Działając na podstawie art. 253 ust. 1 i 2 ustawy z dnia 11 września 2019r. Prawo zamówień publicznych (t.</w:t>
      </w:r>
      <w:r w:rsidR="00801233" w:rsidRPr="00EF4219">
        <w:rPr>
          <w:sz w:val="22"/>
          <w:szCs w:val="22"/>
        </w:rPr>
        <w:t xml:space="preserve"> </w:t>
      </w:r>
      <w:r w:rsidRPr="00EF4219">
        <w:rPr>
          <w:sz w:val="22"/>
          <w:szCs w:val="22"/>
        </w:rPr>
        <w:t>j. Dz. U. 20</w:t>
      </w:r>
      <w:r w:rsidR="00692E09" w:rsidRPr="00EF4219">
        <w:rPr>
          <w:sz w:val="22"/>
          <w:szCs w:val="22"/>
        </w:rPr>
        <w:t>2</w:t>
      </w:r>
      <w:r w:rsidR="00EF4219" w:rsidRPr="00EF4219">
        <w:rPr>
          <w:sz w:val="22"/>
          <w:szCs w:val="22"/>
        </w:rPr>
        <w:t>4</w:t>
      </w:r>
      <w:r w:rsidRPr="00EF4219">
        <w:rPr>
          <w:sz w:val="22"/>
          <w:szCs w:val="22"/>
        </w:rPr>
        <w:t xml:space="preserve"> poz. 1</w:t>
      </w:r>
      <w:r w:rsidR="00EF4219" w:rsidRPr="00EF4219">
        <w:rPr>
          <w:sz w:val="22"/>
          <w:szCs w:val="22"/>
        </w:rPr>
        <w:t>320</w:t>
      </w:r>
      <w:r w:rsidR="003D7C60" w:rsidRPr="00EF4219">
        <w:rPr>
          <w:sz w:val="22"/>
          <w:szCs w:val="22"/>
        </w:rPr>
        <w:t xml:space="preserve"> ze zm.</w:t>
      </w:r>
      <w:r w:rsidRPr="00EF4219">
        <w:rPr>
          <w:sz w:val="22"/>
          <w:szCs w:val="22"/>
        </w:rPr>
        <w:t>) Zamawiający informuje, że dokonał wyboru najkorzystniejszej oferty.</w:t>
      </w:r>
    </w:p>
    <w:p w14:paraId="73D24A0F" w14:textId="76911400" w:rsidR="009D1734" w:rsidRPr="00EF4219" w:rsidRDefault="009D1734" w:rsidP="009D1734">
      <w:pPr>
        <w:spacing w:after="120" w:line="276" w:lineRule="auto"/>
        <w:jc w:val="both"/>
        <w:rPr>
          <w:sz w:val="22"/>
          <w:szCs w:val="22"/>
        </w:rPr>
      </w:pPr>
      <w:r w:rsidRPr="00EF4219">
        <w:rPr>
          <w:sz w:val="22"/>
          <w:szCs w:val="22"/>
        </w:rPr>
        <w:t xml:space="preserve">Jako najkorzystniejszą </w:t>
      </w:r>
      <w:r w:rsidR="009B188C" w:rsidRPr="00EF4219">
        <w:rPr>
          <w:sz w:val="22"/>
          <w:szCs w:val="22"/>
        </w:rPr>
        <w:t xml:space="preserve"> </w:t>
      </w:r>
      <w:r w:rsidRPr="00EF4219">
        <w:rPr>
          <w:sz w:val="22"/>
          <w:szCs w:val="22"/>
        </w:rPr>
        <w:t xml:space="preserve"> ofertę: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4160"/>
        <w:gridCol w:w="2325"/>
        <w:gridCol w:w="1537"/>
      </w:tblGrid>
      <w:tr w:rsidR="00A25EC0" w:rsidRPr="00EF4219" w14:paraId="4593A36D" w14:textId="77777777" w:rsidTr="00EF4219">
        <w:trPr>
          <w:jc w:val="center"/>
        </w:trPr>
        <w:tc>
          <w:tcPr>
            <w:tcW w:w="1200" w:type="dxa"/>
            <w:vAlign w:val="center"/>
          </w:tcPr>
          <w:p w14:paraId="22F8A7B6" w14:textId="77777777" w:rsidR="00A25EC0" w:rsidRPr="00EF4219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EF4219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324" w:type="dxa"/>
            <w:vAlign w:val="center"/>
          </w:tcPr>
          <w:p w14:paraId="3846C08B" w14:textId="77777777" w:rsidR="00A25EC0" w:rsidRPr="00EF4219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EF4219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409" w:type="dxa"/>
            <w:vAlign w:val="center"/>
          </w:tcPr>
          <w:p w14:paraId="0D555CA8" w14:textId="77777777" w:rsidR="00A25EC0" w:rsidRPr="00EF4219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EF4219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286" w:type="dxa"/>
          </w:tcPr>
          <w:p w14:paraId="1ED04970" w14:textId="77777777" w:rsidR="00A25EC0" w:rsidRPr="00EF4219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9E0E34" w14:textId="77777777" w:rsidR="00A25EC0" w:rsidRPr="00EF4219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EF4219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</w:tr>
      <w:tr w:rsidR="00A25EC0" w:rsidRPr="00EF4219" w14:paraId="03660202" w14:textId="77777777" w:rsidTr="00EF4219">
        <w:trPr>
          <w:trHeight w:val="772"/>
          <w:jc w:val="center"/>
        </w:trPr>
        <w:tc>
          <w:tcPr>
            <w:tcW w:w="1200" w:type="dxa"/>
            <w:vAlign w:val="center"/>
          </w:tcPr>
          <w:p w14:paraId="4BF171D3" w14:textId="77777777" w:rsidR="00A25EC0" w:rsidRPr="00EF4219" w:rsidRDefault="00A25EC0" w:rsidP="0060091C">
            <w:pPr>
              <w:jc w:val="center"/>
              <w:rPr>
                <w:sz w:val="22"/>
                <w:szCs w:val="22"/>
              </w:rPr>
            </w:pPr>
            <w:r w:rsidRPr="00EF4219">
              <w:rPr>
                <w:sz w:val="22"/>
                <w:szCs w:val="22"/>
              </w:rPr>
              <w:t>1.</w:t>
            </w:r>
          </w:p>
        </w:tc>
        <w:tc>
          <w:tcPr>
            <w:tcW w:w="4324" w:type="dxa"/>
            <w:vAlign w:val="center"/>
          </w:tcPr>
          <w:p w14:paraId="0898B050" w14:textId="176DBCB6" w:rsidR="00A25EC0" w:rsidRPr="00EF4219" w:rsidRDefault="00EF4219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 w:rsidRPr="00EF4219">
              <w:rPr>
                <w:rFonts w:ascii="Times New Roman" w:hAnsi="Times New Roman"/>
                <w:b/>
                <w:bCs/>
              </w:rPr>
              <w:t xml:space="preserve">Firma „ STRADA” </w:t>
            </w:r>
            <w:r>
              <w:rPr>
                <w:rFonts w:ascii="Times New Roman" w:hAnsi="Times New Roman"/>
                <w:b/>
                <w:bCs/>
              </w:rPr>
              <w:br/>
            </w:r>
            <w:r w:rsidRPr="00EF4219">
              <w:rPr>
                <w:rFonts w:ascii="Times New Roman" w:hAnsi="Times New Roman"/>
                <w:b/>
                <w:bCs/>
              </w:rPr>
              <w:t xml:space="preserve">Maciej </w:t>
            </w:r>
            <w:proofErr w:type="spellStart"/>
            <w:r w:rsidRPr="00EF4219">
              <w:rPr>
                <w:rFonts w:ascii="Times New Roman" w:hAnsi="Times New Roman"/>
                <w:b/>
                <w:bCs/>
              </w:rPr>
              <w:t>Zdziebło</w:t>
            </w:r>
            <w:proofErr w:type="spellEnd"/>
          </w:p>
          <w:p w14:paraId="77CA72C6" w14:textId="77777777" w:rsidR="00EF4219" w:rsidRPr="00EF4219" w:rsidRDefault="00EF4219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 w:rsidRPr="00EF4219">
              <w:rPr>
                <w:rFonts w:ascii="Times New Roman" w:hAnsi="Times New Roman"/>
                <w:b/>
                <w:bCs/>
              </w:rPr>
              <w:t>ul. Powstańców Śląskich 105</w:t>
            </w:r>
          </w:p>
          <w:p w14:paraId="7FE9C478" w14:textId="394C765A" w:rsidR="00EF4219" w:rsidRPr="00EF4219" w:rsidRDefault="00EF4219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 w:rsidRPr="00EF4219">
              <w:rPr>
                <w:rFonts w:ascii="Times New Roman" w:hAnsi="Times New Roman"/>
                <w:b/>
                <w:bCs/>
              </w:rPr>
              <w:t xml:space="preserve">44-268 Jastrzębie-Zdrój, </w:t>
            </w:r>
            <w:r w:rsidRPr="00EF4219">
              <w:rPr>
                <w:rFonts w:ascii="Times New Roman" w:hAnsi="Times New Roman"/>
                <w:b/>
                <w:bCs/>
              </w:rPr>
              <w:br/>
              <w:t>NIP: 651-146-07-34</w:t>
            </w:r>
          </w:p>
        </w:tc>
        <w:tc>
          <w:tcPr>
            <w:tcW w:w="2409" w:type="dxa"/>
            <w:vAlign w:val="center"/>
          </w:tcPr>
          <w:p w14:paraId="462320A9" w14:textId="136AB517" w:rsidR="00A25EC0" w:rsidRPr="00EF4219" w:rsidRDefault="00EF4219" w:rsidP="00EF4219">
            <w:pPr>
              <w:jc w:val="both"/>
              <w:rPr>
                <w:b/>
                <w:bCs/>
              </w:rPr>
            </w:pPr>
            <w:r w:rsidRPr="00EF4219">
              <w:rPr>
                <w:b/>
                <w:bCs/>
              </w:rPr>
              <w:t>3.613.747,74</w:t>
            </w:r>
            <w:r w:rsidR="00A25EC0" w:rsidRPr="00EF4219">
              <w:rPr>
                <w:b/>
                <w:bCs/>
              </w:rPr>
              <w:t xml:space="preserve"> PLN</w:t>
            </w:r>
          </w:p>
        </w:tc>
        <w:tc>
          <w:tcPr>
            <w:tcW w:w="1286" w:type="dxa"/>
            <w:vAlign w:val="center"/>
          </w:tcPr>
          <w:p w14:paraId="4CA8D0FB" w14:textId="0FDD8DE9" w:rsidR="00A25EC0" w:rsidRPr="00EF4219" w:rsidRDefault="00D30964" w:rsidP="0060091C">
            <w:pPr>
              <w:jc w:val="center"/>
              <w:rPr>
                <w:b/>
                <w:bCs/>
                <w:sz w:val="22"/>
                <w:szCs w:val="22"/>
              </w:rPr>
            </w:pPr>
            <w:r w:rsidRPr="00EF4219">
              <w:rPr>
                <w:b/>
                <w:bCs/>
                <w:sz w:val="22"/>
                <w:szCs w:val="22"/>
              </w:rPr>
              <w:t>84</w:t>
            </w:r>
            <w:r w:rsidR="00A25EC0" w:rsidRPr="00EF4219">
              <w:rPr>
                <w:b/>
                <w:bCs/>
                <w:sz w:val="22"/>
                <w:szCs w:val="22"/>
              </w:rPr>
              <w:t xml:space="preserve"> miesi</w:t>
            </w:r>
            <w:r w:rsidRPr="00EF4219">
              <w:rPr>
                <w:b/>
                <w:bCs/>
                <w:sz w:val="22"/>
                <w:szCs w:val="22"/>
              </w:rPr>
              <w:t>ące</w:t>
            </w:r>
          </w:p>
        </w:tc>
      </w:tr>
      <w:bookmarkEnd w:id="0"/>
    </w:tbl>
    <w:p w14:paraId="197D6C09" w14:textId="77777777" w:rsidR="00D30964" w:rsidRPr="00EF4219" w:rsidRDefault="00D3096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30206A4F" w14:textId="77777777" w:rsidR="00D30964" w:rsidRPr="00EF4219" w:rsidRDefault="00D3096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0FAB1347" w14:textId="3B35C96F" w:rsidR="009D1734" w:rsidRPr="00EF4219" w:rsidRDefault="009D1734" w:rsidP="009D1734">
      <w:pPr>
        <w:spacing w:line="276" w:lineRule="auto"/>
        <w:jc w:val="both"/>
        <w:rPr>
          <w:sz w:val="22"/>
          <w:szCs w:val="22"/>
          <w:u w:val="single"/>
        </w:rPr>
      </w:pPr>
      <w:r w:rsidRPr="00EF4219">
        <w:rPr>
          <w:sz w:val="22"/>
          <w:szCs w:val="22"/>
          <w:u w:val="single"/>
        </w:rPr>
        <w:t>Uzasadnienie wyboru:</w:t>
      </w:r>
    </w:p>
    <w:p w14:paraId="3A22C746" w14:textId="77777777" w:rsidR="00557AFB" w:rsidRPr="00EF4219" w:rsidRDefault="009D1734" w:rsidP="00C250CE">
      <w:pPr>
        <w:jc w:val="both"/>
        <w:rPr>
          <w:sz w:val="22"/>
          <w:szCs w:val="22"/>
        </w:rPr>
      </w:pPr>
      <w:r w:rsidRPr="00EF4219">
        <w:rPr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 w:rsidRPr="00EF4219">
        <w:rPr>
          <w:sz w:val="22"/>
          <w:szCs w:val="22"/>
        </w:rPr>
        <w:t xml:space="preserve"> </w:t>
      </w:r>
    </w:p>
    <w:p w14:paraId="414366EA" w14:textId="77777777" w:rsidR="00D30964" w:rsidRPr="00EF4219" w:rsidRDefault="00D30964" w:rsidP="00C250CE">
      <w:pPr>
        <w:jc w:val="both"/>
        <w:rPr>
          <w:sz w:val="22"/>
          <w:szCs w:val="22"/>
        </w:rPr>
      </w:pPr>
    </w:p>
    <w:p w14:paraId="20035D9B" w14:textId="4153A73B" w:rsidR="00D30964" w:rsidRPr="00EF4219" w:rsidRDefault="0063154F" w:rsidP="00C250CE">
      <w:pPr>
        <w:jc w:val="both"/>
        <w:rPr>
          <w:sz w:val="22"/>
          <w:szCs w:val="22"/>
        </w:rPr>
      </w:pPr>
      <w:r w:rsidRPr="00EF4219">
        <w:rPr>
          <w:sz w:val="22"/>
          <w:szCs w:val="22"/>
        </w:rPr>
        <w:t xml:space="preserve"> </w:t>
      </w:r>
      <w:r w:rsidR="00C250CE" w:rsidRPr="00EF4219">
        <w:rPr>
          <w:sz w:val="22"/>
          <w:szCs w:val="22"/>
        </w:rPr>
        <w:t>Punktacja przyznana ofercie przedstawia się następująco (cena – 100%)</w:t>
      </w:r>
      <w:r w:rsidR="00A25EC0" w:rsidRPr="00EF4219">
        <w:rPr>
          <w:sz w:val="22"/>
          <w:szCs w:val="22"/>
        </w:rPr>
        <w:t>:</w:t>
      </w:r>
    </w:p>
    <w:p w14:paraId="27CC0E25" w14:textId="77777777" w:rsidR="00D30964" w:rsidRPr="00EF4219" w:rsidRDefault="00D30964" w:rsidP="00C250CE">
      <w:pPr>
        <w:jc w:val="both"/>
        <w:rPr>
          <w:sz w:val="22"/>
          <w:szCs w:val="22"/>
        </w:rPr>
      </w:pPr>
    </w:p>
    <w:p w14:paraId="3AA6DE97" w14:textId="77777777" w:rsidR="00366069" w:rsidRPr="00EF4219" w:rsidRDefault="00366069" w:rsidP="00C250C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3217"/>
        <w:gridCol w:w="1418"/>
        <w:gridCol w:w="1276"/>
        <w:gridCol w:w="1701"/>
      </w:tblGrid>
      <w:tr w:rsidR="0056637B" w:rsidRPr="00EF4219" w14:paraId="5DAECABF" w14:textId="77777777" w:rsidTr="00EF4219">
        <w:trPr>
          <w:jc w:val="center"/>
        </w:trPr>
        <w:tc>
          <w:tcPr>
            <w:tcW w:w="747" w:type="dxa"/>
          </w:tcPr>
          <w:p w14:paraId="6340B039" w14:textId="77777777" w:rsidR="0056637B" w:rsidRPr="00EF4219" w:rsidRDefault="0056637B" w:rsidP="00C51BC6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EF4219">
              <w:rPr>
                <w:sz w:val="22"/>
                <w:szCs w:val="22"/>
              </w:rPr>
              <w:t>1.</w:t>
            </w:r>
          </w:p>
        </w:tc>
        <w:tc>
          <w:tcPr>
            <w:tcW w:w="3217" w:type="dxa"/>
            <w:vAlign w:val="center"/>
          </w:tcPr>
          <w:p w14:paraId="417784F7" w14:textId="7737E5A8" w:rsidR="00EF4219" w:rsidRPr="00EF4219" w:rsidRDefault="00EF4219" w:rsidP="00EF4219">
            <w:pPr>
              <w:rPr>
                <w:sz w:val="22"/>
                <w:szCs w:val="22"/>
              </w:rPr>
            </w:pPr>
            <w:r w:rsidRPr="00EF4219">
              <w:rPr>
                <w:sz w:val="22"/>
                <w:szCs w:val="22"/>
              </w:rPr>
              <w:t xml:space="preserve">Firma „ STRADA” </w:t>
            </w:r>
          </w:p>
          <w:p w14:paraId="2134DF49" w14:textId="77777777" w:rsidR="00EF4219" w:rsidRPr="00EF4219" w:rsidRDefault="00EF4219" w:rsidP="00EF4219">
            <w:pPr>
              <w:rPr>
                <w:sz w:val="22"/>
                <w:szCs w:val="22"/>
              </w:rPr>
            </w:pPr>
            <w:r w:rsidRPr="00EF4219">
              <w:rPr>
                <w:sz w:val="22"/>
                <w:szCs w:val="22"/>
              </w:rPr>
              <w:t xml:space="preserve">Maciej </w:t>
            </w:r>
            <w:proofErr w:type="spellStart"/>
            <w:r w:rsidRPr="00EF4219">
              <w:rPr>
                <w:sz w:val="22"/>
                <w:szCs w:val="22"/>
              </w:rPr>
              <w:t>Zdziebło</w:t>
            </w:r>
            <w:proofErr w:type="spellEnd"/>
          </w:p>
          <w:p w14:paraId="0466A80C" w14:textId="77777777" w:rsidR="00EF4219" w:rsidRPr="00EF4219" w:rsidRDefault="00EF4219" w:rsidP="00EF4219">
            <w:pPr>
              <w:rPr>
                <w:sz w:val="22"/>
                <w:szCs w:val="22"/>
              </w:rPr>
            </w:pPr>
            <w:r w:rsidRPr="00EF4219">
              <w:rPr>
                <w:sz w:val="22"/>
                <w:szCs w:val="22"/>
              </w:rPr>
              <w:t>ul. Powstańców Śląskich 105</w:t>
            </w:r>
          </w:p>
          <w:p w14:paraId="7149947F" w14:textId="77777777" w:rsidR="00EF4219" w:rsidRPr="00EF4219" w:rsidRDefault="00EF4219" w:rsidP="00EF4219">
            <w:pPr>
              <w:rPr>
                <w:sz w:val="22"/>
                <w:szCs w:val="22"/>
              </w:rPr>
            </w:pPr>
            <w:r w:rsidRPr="00EF4219">
              <w:rPr>
                <w:sz w:val="22"/>
                <w:szCs w:val="22"/>
              </w:rPr>
              <w:t xml:space="preserve">44-268 Jastrzębie-Zdrój, </w:t>
            </w:r>
          </w:p>
          <w:p w14:paraId="204481A3" w14:textId="2ED2B88F" w:rsidR="00D30964" w:rsidRPr="00EF4219" w:rsidRDefault="00EF4219" w:rsidP="00EF4219">
            <w:pPr>
              <w:rPr>
                <w:sz w:val="22"/>
                <w:szCs w:val="22"/>
              </w:rPr>
            </w:pPr>
            <w:r w:rsidRPr="00EF4219">
              <w:rPr>
                <w:sz w:val="22"/>
                <w:szCs w:val="22"/>
              </w:rPr>
              <w:t>NIP: 651-146-07-34</w:t>
            </w:r>
          </w:p>
        </w:tc>
        <w:tc>
          <w:tcPr>
            <w:tcW w:w="1418" w:type="dxa"/>
          </w:tcPr>
          <w:p w14:paraId="7F2E106B" w14:textId="77777777" w:rsidR="0056637B" w:rsidRPr="00EF4219" w:rsidRDefault="0056637B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EF4219">
              <w:rPr>
                <w:b/>
                <w:bCs/>
                <w:sz w:val="22"/>
                <w:szCs w:val="22"/>
              </w:rPr>
              <w:t xml:space="preserve">60,00% </w:t>
            </w:r>
          </w:p>
        </w:tc>
        <w:tc>
          <w:tcPr>
            <w:tcW w:w="1276" w:type="dxa"/>
          </w:tcPr>
          <w:p w14:paraId="2538E0A5" w14:textId="77777777" w:rsidR="0056637B" w:rsidRPr="00EF4219" w:rsidRDefault="0056637B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EF4219">
              <w:rPr>
                <w:b/>
                <w:bCs/>
                <w:sz w:val="22"/>
                <w:szCs w:val="22"/>
              </w:rPr>
              <w:t>40,00%</w:t>
            </w:r>
          </w:p>
        </w:tc>
        <w:tc>
          <w:tcPr>
            <w:tcW w:w="1701" w:type="dxa"/>
          </w:tcPr>
          <w:p w14:paraId="120ED284" w14:textId="77777777" w:rsidR="0056637B" w:rsidRPr="00EF4219" w:rsidRDefault="0056637B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EF4219">
              <w:rPr>
                <w:b/>
                <w:bCs/>
                <w:sz w:val="22"/>
                <w:szCs w:val="22"/>
              </w:rPr>
              <w:t>100,00 %</w:t>
            </w:r>
          </w:p>
        </w:tc>
      </w:tr>
    </w:tbl>
    <w:p w14:paraId="6AAF71F4" w14:textId="77777777" w:rsidR="00A25EC0" w:rsidRPr="00EF4219" w:rsidRDefault="00A25EC0" w:rsidP="00C250CE">
      <w:pPr>
        <w:jc w:val="both"/>
        <w:rPr>
          <w:sz w:val="22"/>
          <w:szCs w:val="22"/>
        </w:rPr>
      </w:pPr>
    </w:p>
    <w:tbl>
      <w:tblPr>
        <w:tblW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</w:tblGrid>
      <w:tr w:rsidR="00A25EC0" w:rsidRPr="00EF4219" w14:paraId="68D2FB97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A25EC0" w:rsidRPr="00EF4219" w:rsidRDefault="00A25EC0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1A855B2C" w14:textId="77777777" w:rsidR="003D7C60" w:rsidRDefault="003D7C60" w:rsidP="009D1734">
      <w:pPr>
        <w:spacing w:line="276" w:lineRule="auto"/>
        <w:jc w:val="both"/>
        <w:rPr>
          <w:sz w:val="22"/>
          <w:szCs w:val="22"/>
        </w:rPr>
      </w:pPr>
    </w:p>
    <w:p w14:paraId="444DB4F1" w14:textId="77777777" w:rsidR="00EF4219" w:rsidRPr="00EF4219" w:rsidRDefault="00EF4219" w:rsidP="009D1734">
      <w:pPr>
        <w:spacing w:line="276" w:lineRule="auto"/>
        <w:jc w:val="both"/>
        <w:rPr>
          <w:sz w:val="22"/>
          <w:szCs w:val="22"/>
        </w:rPr>
      </w:pPr>
    </w:p>
    <w:p w14:paraId="3DD868E3" w14:textId="77777777" w:rsidR="00C854CB" w:rsidRPr="00EF4219" w:rsidRDefault="00C854CB" w:rsidP="00C854CB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  <w:r w:rsidRPr="00EF4219">
        <w:rPr>
          <w:b/>
          <w:color w:val="000000"/>
          <w:sz w:val="22"/>
          <w:szCs w:val="22"/>
          <w:u w:val="single"/>
        </w:rPr>
        <w:lastRenderedPageBreak/>
        <w:t>Pouczenie:</w:t>
      </w:r>
    </w:p>
    <w:p w14:paraId="03E3DE23" w14:textId="63E2E3E5" w:rsidR="007B7758" w:rsidRPr="00EF4219" w:rsidRDefault="00C854CB" w:rsidP="008C73EC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  <w:r w:rsidRPr="00EF4219">
        <w:rPr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EF4219">
        <w:rPr>
          <w:bCs/>
          <w:color w:val="000000"/>
          <w:sz w:val="22"/>
          <w:szCs w:val="22"/>
        </w:rPr>
        <w:t>Pzp</w:t>
      </w:r>
      <w:proofErr w:type="spellEnd"/>
      <w:r w:rsidRPr="00EF4219">
        <w:rPr>
          <w:bCs/>
          <w:color w:val="000000"/>
          <w:sz w:val="22"/>
          <w:szCs w:val="22"/>
        </w:rPr>
        <w:t>.</w:t>
      </w:r>
    </w:p>
    <w:p w14:paraId="5CF7D157" w14:textId="77777777" w:rsidR="00203668" w:rsidRPr="00EF4219" w:rsidRDefault="00203668" w:rsidP="00203668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</w:p>
    <w:p w14:paraId="3FD592E7" w14:textId="125E5518" w:rsidR="00E7254E" w:rsidRPr="006066D3" w:rsidRDefault="006066D3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Cs w:val="24"/>
          <w:lang w:eastAsia="pl-PL"/>
        </w:rPr>
      </w:pPr>
      <w:r>
        <w:rPr>
          <w:rFonts w:eastAsiaTheme="minorEastAsia"/>
          <w:szCs w:val="24"/>
          <w:lang w:eastAsia="pl-PL"/>
        </w:rPr>
        <w:tab/>
      </w:r>
      <w:r>
        <w:rPr>
          <w:rFonts w:eastAsiaTheme="minorEastAsia"/>
          <w:szCs w:val="24"/>
          <w:lang w:eastAsia="pl-PL"/>
        </w:rPr>
        <w:tab/>
      </w:r>
      <w:r>
        <w:rPr>
          <w:rFonts w:eastAsiaTheme="minorEastAsia"/>
          <w:szCs w:val="24"/>
          <w:lang w:eastAsia="pl-PL"/>
        </w:rPr>
        <w:tab/>
      </w:r>
      <w:r>
        <w:rPr>
          <w:rFonts w:eastAsiaTheme="minorEastAsia"/>
          <w:szCs w:val="24"/>
          <w:lang w:eastAsia="pl-PL"/>
        </w:rPr>
        <w:tab/>
      </w:r>
      <w:r>
        <w:rPr>
          <w:rFonts w:eastAsiaTheme="minorEastAsia"/>
          <w:szCs w:val="24"/>
          <w:lang w:eastAsia="pl-PL"/>
        </w:rPr>
        <w:tab/>
      </w:r>
      <w:r>
        <w:rPr>
          <w:rFonts w:eastAsiaTheme="minorEastAsia"/>
          <w:szCs w:val="24"/>
          <w:lang w:eastAsia="pl-PL"/>
        </w:rPr>
        <w:tab/>
      </w:r>
      <w:r w:rsidRPr="006066D3">
        <w:rPr>
          <w:rFonts w:eastAsiaTheme="minorEastAsia"/>
          <w:b/>
          <w:bCs/>
          <w:i/>
          <w:iCs/>
          <w:szCs w:val="24"/>
          <w:lang w:eastAsia="pl-PL"/>
        </w:rPr>
        <w:t>Zastępca Wójta Gminy Mszana</w:t>
      </w:r>
    </w:p>
    <w:p w14:paraId="57E2DFC8" w14:textId="2933E515" w:rsidR="006066D3" w:rsidRPr="006066D3" w:rsidRDefault="006066D3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Cs w:val="24"/>
          <w:lang w:eastAsia="pl-PL"/>
        </w:rPr>
      </w:pPr>
      <w:r w:rsidRPr="006066D3">
        <w:rPr>
          <w:rFonts w:eastAsiaTheme="minorEastAsia"/>
          <w:b/>
          <w:bCs/>
          <w:i/>
          <w:iCs/>
          <w:szCs w:val="24"/>
          <w:lang w:eastAsia="pl-PL"/>
        </w:rPr>
        <w:tab/>
      </w:r>
      <w:r w:rsidRPr="006066D3">
        <w:rPr>
          <w:rFonts w:eastAsiaTheme="minorEastAsia"/>
          <w:b/>
          <w:bCs/>
          <w:i/>
          <w:iCs/>
          <w:szCs w:val="24"/>
          <w:lang w:eastAsia="pl-PL"/>
        </w:rPr>
        <w:tab/>
      </w:r>
      <w:r w:rsidRPr="006066D3">
        <w:rPr>
          <w:rFonts w:eastAsiaTheme="minorEastAsia"/>
          <w:b/>
          <w:bCs/>
          <w:i/>
          <w:iCs/>
          <w:szCs w:val="24"/>
          <w:lang w:eastAsia="pl-PL"/>
        </w:rPr>
        <w:tab/>
      </w:r>
      <w:r w:rsidRPr="006066D3">
        <w:rPr>
          <w:rFonts w:eastAsiaTheme="minorEastAsia"/>
          <w:b/>
          <w:bCs/>
          <w:i/>
          <w:iCs/>
          <w:szCs w:val="24"/>
          <w:lang w:eastAsia="pl-PL"/>
        </w:rPr>
        <w:tab/>
      </w:r>
      <w:r w:rsidRPr="006066D3">
        <w:rPr>
          <w:rFonts w:eastAsiaTheme="minorEastAsia"/>
          <w:b/>
          <w:bCs/>
          <w:i/>
          <w:iCs/>
          <w:szCs w:val="24"/>
          <w:lang w:eastAsia="pl-PL"/>
        </w:rPr>
        <w:tab/>
      </w:r>
      <w:r w:rsidRPr="006066D3">
        <w:rPr>
          <w:rFonts w:eastAsiaTheme="minorEastAsia"/>
          <w:b/>
          <w:bCs/>
          <w:i/>
          <w:iCs/>
          <w:szCs w:val="24"/>
          <w:lang w:eastAsia="pl-PL"/>
        </w:rPr>
        <w:tab/>
        <w:t xml:space="preserve">      /-/ mgr Błażej Tatarczyk</w:t>
      </w:r>
    </w:p>
    <w:sectPr w:rsidR="006066D3" w:rsidRPr="006066D3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398B5" w14:textId="77777777" w:rsidR="00385883" w:rsidRDefault="00385883" w:rsidP="00DA5839">
      <w:r>
        <w:separator/>
      </w:r>
    </w:p>
  </w:endnote>
  <w:endnote w:type="continuationSeparator" w:id="0">
    <w:p w14:paraId="6052A12A" w14:textId="77777777" w:rsidR="00385883" w:rsidRDefault="0038588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86FEC" w14:textId="77777777" w:rsidR="00385883" w:rsidRDefault="00385883" w:rsidP="00DA5839">
      <w:r>
        <w:separator/>
      </w:r>
    </w:p>
  </w:footnote>
  <w:footnote w:type="continuationSeparator" w:id="0">
    <w:p w14:paraId="223C0683" w14:textId="77777777" w:rsidR="00385883" w:rsidRDefault="0038588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56D76DE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852C9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bookmarkEnd w:id="1"/>
    <w:r w:rsidR="00B852C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65DAA0CE" w:rsidR="00656E4A" w:rsidRDefault="004704FD" w:rsidP="00656E4A">
    <w:pPr>
      <w:pStyle w:val="Nagwek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7EECF87" wp14:editId="1F9C668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</w:t>
    </w:r>
    <w:r w:rsidRPr="00F05012">
      <w:rPr>
        <w:noProof/>
        <w:lang w:eastAsia="pl-PL"/>
      </w:rPr>
      <w:drawing>
        <wp:inline distT="0" distB="0" distL="0" distR="0" wp14:anchorId="30ECF9C2" wp14:editId="0E364E70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</w:t>
    </w:r>
    <w:r w:rsidRPr="00F05012">
      <w:rPr>
        <w:noProof/>
        <w:lang w:eastAsia="pl-PL"/>
      </w:rPr>
      <w:drawing>
        <wp:inline distT="0" distB="0" distL="0" distR="0" wp14:anchorId="2ADD6DF0" wp14:editId="0BCF6203">
          <wp:extent cx="1133475" cy="400050"/>
          <wp:effectExtent l="0" t="0" r="0" b="0"/>
          <wp:docPr id="1148780610" name="Obraz 114878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Pr="00F05012">
      <w:rPr>
        <w:noProof/>
        <w:lang w:eastAsia="pl-PL"/>
      </w:rPr>
      <w:drawing>
        <wp:inline distT="0" distB="0" distL="0" distR="0" wp14:anchorId="27584389" wp14:editId="00239552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</w:p>
  <w:p w14:paraId="11E9A725" w14:textId="77777777" w:rsidR="004704FD" w:rsidRPr="004704FD" w:rsidRDefault="004704FD" w:rsidP="004704FD">
    <w:pPr>
      <w:pStyle w:val="Nagwek"/>
      <w:jc w:val="center"/>
      <w:rPr>
        <w:rFonts w:ascii="Tahoma" w:hAnsi="Tahoma" w:cs="Tahoma"/>
        <w:b/>
        <w:bCs/>
        <w:noProof/>
        <w:lang w:eastAsia="pl-PL"/>
      </w:rPr>
    </w:pPr>
  </w:p>
  <w:p w14:paraId="3BC38C9E" w14:textId="32556AA9" w:rsidR="004704FD" w:rsidRPr="00EF4219" w:rsidRDefault="004704FD" w:rsidP="004704FD">
    <w:pPr>
      <w:pStyle w:val="Nagwek"/>
      <w:jc w:val="center"/>
      <w:rPr>
        <w:noProof/>
        <w:sz w:val="22"/>
        <w:szCs w:val="22"/>
        <w:lang w:eastAsia="pl-PL"/>
      </w:rPr>
    </w:pPr>
    <w:r w:rsidRPr="00EF4219">
      <w:rPr>
        <w:b/>
        <w:bCs/>
        <w:noProof/>
        <w:sz w:val="22"/>
        <w:szCs w:val="22"/>
        <w:lang w:eastAsia="pl-PL"/>
      </w:rPr>
      <w:t>RZĄDOWY FUNDUSZ POLSKI ŁAD PROGRAM INWESTYCJI STRATEGICZNYCH</w:t>
    </w:r>
  </w:p>
  <w:p w14:paraId="31BAA055" w14:textId="77777777" w:rsidR="004704FD" w:rsidRPr="00EF4219" w:rsidRDefault="004704FD" w:rsidP="00656E4A">
    <w:pPr>
      <w:pStyle w:val="Nagwek"/>
      <w:rPr>
        <w:noProof/>
        <w:sz w:val="22"/>
        <w:szCs w:val="22"/>
        <w:lang w:eastAsia="pl-PL"/>
      </w:rPr>
    </w:pPr>
  </w:p>
  <w:p w14:paraId="7214F163" w14:textId="77777777" w:rsidR="004704FD" w:rsidRPr="00EF4219" w:rsidRDefault="004704FD" w:rsidP="00656E4A">
    <w:pPr>
      <w:pStyle w:val="Nagwek"/>
      <w:rPr>
        <w:noProof/>
        <w:sz w:val="22"/>
        <w:szCs w:val="22"/>
        <w:lang w:eastAsia="pl-PL"/>
      </w:rPr>
    </w:pPr>
  </w:p>
  <w:p w14:paraId="345481BC" w14:textId="20E21246" w:rsidR="00656E4A" w:rsidRPr="00EF4219" w:rsidRDefault="00656E4A" w:rsidP="00656E4A">
    <w:pPr>
      <w:pBdr>
        <w:bottom w:val="single" w:sz="4" w:space="1" w:color="auto"/>
      </w:pBdr>
      <w:rPr>
        <w:sz w:val="22"/>
        <w:szCs w:val="22"/>
      </w:rPr>
    </w:pPr>
    <w:r w:rsidRPr="00EF4219">
      <w:rPr>
        <w:sz w:val="22"/>
        <w:szCs w:val="22"/>
      </w:rPr>
      <w:t>Nr postępowania PI.271.</w:t>
    </w:r>
    <w:r w:rsidR="00EF4219" w:rsidRPr="00EF4219">
      <w:rPr>
        <w:sz w:val="22"/>
        <w:szCs w:val="22"/>
      </w:rPr>
      <w:t>6</w:t>
    </w:r>
    <w:r w:rsidRPr="00EF4219">
      <w:rPr>
        <w:sz w:val="22"/>
        <w:szCs w:val="22"/>
      </w:rPr>
      <w:t>.202</w:t>
    </w:r>
    <w:r w:rsidR="00C250CE" w:rsidRPr="00EF4219">
      <w:rPr>
        <w:sz w:val="22"/>
        <w:szCs w:val="22"/>
      </w:rPr>
      <w:t>4</w:t>
    </w:r>
  </w:p>
  <w:p w14:paraId="4E028121" w14:textId="77777777" w:rsidR="00656E4A" w:rsidRPr="00EF4219" w:rsidRDefault="00656E4A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6C646D9"/>
    <w:multiLevelType w:val="hybridMultilevel"/>
    <w:tmpl w:val="ABBA7A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29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2"/>
  </w:num>
  <w:num w:numId="3" w16cid:durableId="1630895151">
    <w:abstractNumId w:val="34"/>
  </w:num>
  <w:num w:numId="4" w16cid:durableId="492643633">
    <w:abstractNumId w:val="25"/>
  </w:num>
  <w:num w:numId="5" w16cid:durableId="1012339821">
    <w:abstractNumId w:val="28"/>
  </w:num>
  <w:num w:numId="6" w16cid:durableId="1233003418">
    <w:abstractNumId w:val="24"/>
  </w:num>
  <w:num w:numId="7" w16cid:durableId="977301492">
    <w:abstractNumId w:val="31"/>
  </w:num>
  <w:num w:numId="8" w16cid:durableId="1465192075">
    <w:abstractNumId w:val="37"/>
  </w:num>
  <w:num w:numId="9" w16cid:durableId="623275564">
    <w:abstractNumId w:val="30"/>
  </w:num>
  <w:num w:numId="10" w16cid:durableId="181059009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5E9A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2BC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128D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5883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04FD"/>
    <w:rsid w:val="0047166A"/>
    <w:rsid w:val="00472044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6D3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0B0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DE8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55DD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C2F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2C9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564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EC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0964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54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219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6DA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7C3F27C0-4986-4366-B417-1493B676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25E9A"/>
    <w:rsid w:val="000C36AD"/>
    <w:rsid w:val="000E2088"/>
    <w:rsid w:val="000F0B03"/>
    <w:rsid w:val="00102000"/>
    <w:rsid w:val="001144D2"/>
    <w:rsid w:val="001311F0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5F4452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0564"/>
    <w:rsid w:val="00BA7993"/>
    <w:rsid w:val="00BC5779"/>
    <w:rsid w:val="00BE23EB"/>
    <w:rsid w:val="00BE37EC"/>
    <w:rsid w:val="00C01F87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Urząd Gminy</cp:lastModifiedBy>
  <cp:revision>10</cp:revision>
  <cp:lastPrinted>2024-07-31T07:26:00Z</cp:lastPrinted>
  <dcterms:created xsi:type="dcterms:W3CDTF">2023-10-30T09:37:00Z</dcterms:created>
  <dcterms:modified xsi:type="dcterms:W3CDTF">2024-09-12T10:02:00Z</dcterms:modified>
</cp:coreProperties>
</file>